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72A9" w14:textId="1C99E369" w:rsidR="000A7313" w:rsidRPr="00AB4641" w:rsidRDefault="00633F48" w:rsidP="000F6AB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633F48">
        <w:rPr>
          <w:rFonts w:ascii="Arial" w:hAnsi="Arial" w:cs="Arial"/>
          <w:bCs/>
          <w:sz w:val="22"/>
          <w:szCs w:val="22"/>
        </w:rPr>
        <w:t>Załącznik nr 2.</w:t>
      </w:r>
      <w:r w:rsidR="009E4227">
        <w:rPr>
          <w:rFonts w:ascii="Arial" w:hAnsi="Arial" w:cs="Arial"/>
          <w:bCs/>
          <w:sz w:val="22"/>
          <w:szCs w:val="22"/>
        </w:rPr>
        <w:t>3</w:t>
      </w:r>
      <w:r w:rsidR="002A359E">
        <w:rPr>
          <w:rFonts w:ascii="Arial" w:hAnsi="Arial" w:cs="Arial"/>
          <w:bCs/>
          <w:sz w:val="22"/>
          <w:szCs w:val="22"/>
        </w:rPr>
        <w:t xml:space="preserve"> </w:t>
      </w:r>
      <w:r w:rsidR="00CC63DE">
        <w:rPr>
          <w:rFonts w:ascii="Arial" w:hAnsi="Arial" w:cs="Arial"/>
          <w:bCs/>
          <w:sz w:val="22"/>
          <w:szCs w:val="22"/>
        </w:rPr>
        <w:t>do S</w:t>
      </w:r>
      <w:r w:rsidR="000A7313" w:rsidRPr="00633F48">
        <w:rPr>
          <w:rFonts w:ascii="Arial" w:hAnsi="Arial" w:cs="Arial"/>
          <w:bCs/>
          <w:sz w:val="22"/>
          <w:szCs w:val="22"/>
        </w:rPr>
        <w:t>WZ</w:t>
      </w:r>
    </w:p>
    <w:p w14:paraId="53846E06" w14:textId="77777777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1A7DB19A" w14:textId="77777777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6313171E" w14:textId="77777777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6E6AC03F" w14:textId="77777777" w:rsidR="000A7313" w:rsidRPr="00AB4641" w:rsidRDefault="00AB4641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(Nazwa i adres wykonawcy)</w:t>
      </w:r>
    </w:p>
    <w:p w14:paraId="105E35BD" w14:textId="77777777" w:rsidR="000A7313" w:rsidRPr="00AB4641" w:rsidRDefault="00BD2EA4" w:rsidP="000F6AB8">
      <w:pPr>
        <w:jc w:val="right"/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________________, dnia ____</w:t>
      </w:r>
      <w:r w:rsidR="000A7313" w:rsidRPr="00AB4641">
        <w:rPr>
          <w:rFonts w:ascii="Arial" w:hAnsi="Arial" w:cs="Arial"/>
          <w:bCs/>
          <w:sz w:val="22"/>
          <w:szCs w:val="22"/>
        </w:rPr>
        <w:t>_____ r.</w:t>
      </w:r>
    </w:p>
    <w:p w14:paraId="09404916" w14:textId="77777777" w:rsidR="000A7313" w:rsidRPr="009C3AB8" w:rsidRDefault="000A7313" w:rsidP="000F6AB8">
      <w:pPr>
        <w:rPr>
          <w:rFonts w:ascii="Arial" w:hAnsi="Arial" w:cs="Arial"/>
          <w:b/>
          <w:bCs/>
          <w:sz w:val="22"/>
          <w:szCs w:val="22"/>
        </w:rPr>
      </w:pPr>
    </w:p>
    <w:p w14:paraId="1A91DE2D" w14:textId="77777777" w:rsidR="00633F48" w:rsidRPr="009C3AB8" w:rsidRDefault="00633F48" w:rsidP="000F6AB8">
      <w:pPr>
        <w:rPr>
          <w:rFonts w:ascii="Arial" w:hAnsi="Arial" w:cs="Arial"/>
          <w:b/>
          <w:bCs/>
          <w:sz w:val="22"/>
          <w:szCs w:val="22"/>
        </w:rPr>
      </w:pPr>
    </w:p>
    <w:p w14:paraId="02409807" w14:textId="77777777" w:rsidR="006B318F" w:rsidRPr="009C3AB8" w:rsidRDefault="006B318F" w:rsidP="000F6AB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C3AB8">
        <w:rPr>
          <w:rFonts w:ascii="Arial" w:hAnsi="Arial" w:cs="Arial"/>
          <w:b/>
          <w:bCs/>
          <w:sz w:val="22"/>
          <w:szCs w:val="22"/>
        </w:rPr>
        <w:t>KOSZTORYS OFERTOWY</w:t>
      </w:r>
    </w:p>
    <w:p w14:paraId="0314FF84" w14:textId="77777777" w:rsidR="00BD2EA4" w:rsidRDefault="00BD2EA4" w:rsidP="000F6AB8">
      <w:pPr>
        <w:rPr>
          <w:rFonts w:ascii="Arial" w:hAnsi="Arial" w:cs="Arial"/>
          <w:bCs/>
          <w:sz w:val="22"/>
          <w:szCs w:val="22"/>
        </w:rPr>
      </w:pPr>
    </w:p>
    <w:p w14:paraId="1324AFA0" w14:textId="77777777" w:rsidR="00633F48" w:rsidRPr="00AB4641" w:rsidRDefault="00633F48" w:rsidP="000F6AB8">
      <w:pPr>
        <w:rPr>
          <w:rFonts w:ascii="Arial" w:hAnsi="Arial" w:cs="Arial"/>
          <w:bCs/>
          <w:sz w:val="22"/>
          <w:szCs w:val="22"/>
        </w:rPr>
      </w:pPr>
    </w:p>
    <w:p w14:paraId="579B1C8F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Skarb Państwa – Państwowe Gospodarstwo Leśne Lasy Państwowe </w:t>
      </w:r>
    </w:p>
    <w:p w14:paraId="74A36DDD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Regionalna Dyrekcja Lasów Państwowych (RDLP) we Wrocławiu </w:t>
      </w:r>
    </w:p>
    <w:p w14:paraId="3CBA9A44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ul. Grunwaldzka 90 </w:t>
      </w:r>
    </w:p>
    <w:p w14:paraId="5DBCFA98" w14:textId="77777777" w:rsidR="006B318F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50 – 357 Wrocław</w:t>
      </w:r>
    </w:p>
    <w:p w14:paraId="35E67588" w14:textId="77777777" w:rsidR="001A58B7" w:rsidRDefault="001A58B7" w:rsidP="000F6AB8">
      <w:pPr>
        <w:rPr>
          <w:rFonts w:ascii="Arial" w:hAnsi="Arial" w:cs="Arial"/>
          <w:bCs/>
          <w:sz w:val="22"/>
          <w:szCs w:val="22"/>
        </w:rPr>
      </w:pPr>
    </w:p>
    <w:p w14:paraId="01725775" w14:textId="77777777" w:rsidR="00633F48" w:rsidRPr="00AB4641" w:rsidRDefault="00633F48" w:rsidP="000F6AB8">
      <w:pPr>
        <w:rPr>
          <w:rFonts w:ascii="Arial" w:hAnsi="Arial" w:cs="Arial"/>
          <w:bCs/>
          <w:sz w:val="22"/>
          <w:szCs w:val="22"/>
        </w:rPr>
      </w:pPr>
    </w:p>
    <w:p w14:paraId="6537B3DA" w14:textId="2D77F177" w:rsidR="00700A8B" w:rsidRDefault="00BD2EA4" w:rsidP="00B63A2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Odpowiadając na ogłoszenie o przetargu nieograniczonym </w:t>
      </w:r>
      <w:r w:rsidR="00BE41F1">
        <w:rPr>
          <w:rFonts w:ascii="Arial" w:hAnsi="Arial" w:cs="Arial"/>
          <w:bCs/>
          <w:sz w:val="22"/>
          <w:szCs w:val="22"/>
        </w:rPr>
        <w:t>pn.</w:t>
      </w:r>
      <w:r w:rsidRPr="00AB4641">
        <w:rPr>
          <w:rFonts w:ascii="Arial" w:hAnsi="Arial" w:cs="Arial"/>
          <w:bCs/>
          <w:sz w:val="22"/>
          <w:szCs w:val="22"/>
        </w:rPr>
        <w:t xml:space="preserve"> </w:t>
      </w:r>
      <w:r w:rsidR="00B63A28" w:rsidRPr="00B63A28">
        <w:rPr>
          <w:rFonts w:ascii="Arial" w:hAnsi="Arial" w:cs="Arial"/>
          <w:bCs/>
          <w:sz w:val="22"/>
          <w:szCs w:val="22"/>
        </w:rPr>
        <w:t>„</w:t>
      </w:r>
      <w:r w:rsidR="00FD30D4" w:rsidRPr="00FD30D4">
        <w:rPr>
          <w:rFonts w:ascii="Arial" w:hAnsi="Arial" w:cs="Arial"/>
          <w:bCs/>
          <w:sz w:val="22"/>
          <w:szCs w:val="22"/>
        </w:rPr>
        <w:t xml:space="preserve">Sporządzenie projektów planów urządzenia lasu dla nadleśnictw: </w:t>
      </w:r>
      <w:r w:rsidR="00AA3CDE">
        <w:rPr>
          <w:rFonts w:ascii="Arial" w:hAnsi="Arial" w:cs="Arial"/>
          <w:bCs/>
          <w:sz w:val="22"/>
          <w:szCs w:val="22"/>
        </w:rPr>
        <w:t>Głogów i Legnica</w:t>
      </w:r>
      <w:r w:rsidR="00FD30D4" w:rsidRPr="00FD30D4">
        <w:rPr>
          <w:rFonts w:ascii="Arial" w:hAnsi="Arial" w:cs="Arial"/>
          <w:bCs/>
          <w:sz w:val="22"/>
          <w:szCs w:val="22"/>
        </w:rPr>
        <w:t xml:space="preserve"> oraz operatu siedliskowego dla Nadleśnictwa </w:t>
      </w:r>
      <w:r w:rsidR="00AA3CDE">
        <w:rPr>
          <w:rFonts w:ascii="Arial" w:hAnsi="Arial" w:cs="Arial"/>
          <w:bCs/>
          <w:sz w:val="22"/>
          <w:szCs w:val="22"/>
        </w:rPr>
        <w:t>Bardo Śląskie</w:t>
      </w:r>
      <w:r w:rsidR="00B63A28" w:rsidRPr="00B63A28">
        <w:rPr>
          <w:rFonts w:ascii="Arial" w:hAnsi="Arial" w:cs="Arial"/>
          <w:bCs/>
          <w:sz w:val="22"/>
          <w:szCs w:val="22"/>
        </w:rPr>
        <w:t>”</w:t>
      </w:r>
      <w:r w:rsidR="00B63A28">
        <w:rPr>
          <w:rFonts w:ascii="Arial" w:hAnsi="Arial" w:cs="Arial"/>
          <w:bCs/>
          <w:sz w:val="22"/>
          <w:szCs w:val="22"/>
        </w:rPr>
        <w:t>,</w:t>
      </w:r>
      <w:r w:rsidRPr="00AB4641">
        <w:rPr>
          <w:rFonts w:ascii="Arial" w:hAnsi="Arial" w:cs="Arial"/>
          <w:bCs/>
          <w:sz w:val="22"/>
          <w:szCs w:val="22"/>
        </w:rPr>
        <w:t xml:space="preserve"> składamy </w:t>
      </w:r>
      <w:r w:rsidR="00635829">
        <w:rPr>
          <w:rFonts w:ascii="Arial" w:hAnsi="Arial" w:cs="Arial"/>
          <w:bCs/>
          <w:sz w:val="22"/>
          <w:szCs w:val="22"/>
        </w:rPr>
        <w:t xml:space="preserve">niniejszym ofertę na </w:t>
      </w:r>
      <w:r w:rsidR="00635829" w:rsidRPr="002A359E">
        <w:rPr>
          <w:rFonts w:ascii="Arial" w:hAnsi="Arial" w:cs="Arial"/>
          <w:b/>
          <w:sz w:val="22"/>
          <w:szCs w:val="22"/>
        </w:rPr>
        <w:t>Pakiet</w:t>
      </w:r>
      <w:r w:rsidR="007B775E">
        <w:rPr>
          <w:rFonts w:ascii="Arial" w:hAnsi="Arial" w:cs="Arial"/>
          <w:b/>
          <w:sz w:val="22"/>
          <w:szCs w:val="22"/>
        </w:rPr>
        <w:t xml:space="preserve"> nr</w:t>
      </w:r>
      <w:r w:rsidR="00635829" w:rsidRPr="002A359E">
        <w:rPr>
          <w:rFonts w:ascii="Arial" w:hAnsi="Arial" w:cs="Arial"/>
          <w:b/>
          <w:sz w:val="22"/>
          <w:szCs w:val="22"/>
        </w:rPr>
        <w:t xml:space="preserve"> </w:t>
      </w:r>
      <w:r w:rsidR="00AA3CDE">
        <w:rPr>
          <w:rFonts w:ascii="Arial" w:hAnsi="Arial" w:cs="Arial"/>
          <w:b/>
          <w:sz w:val="22"/>
          <w:szCs w:val="22"/>
        </w:rPr>
        <w:t>II</w:t>
      </w:r>
      <w:r w:rsidR="00635829" w:rsidRPr="002A359E">
        <w:rPr>
          <w:rFonts w:ascii="Arial" w:hAnsi="Arial" w:cs="Arial"/>
          <w:b/>
          <w:sz w:val="22"/>
          <w:szCs w:val="22"/>
        </w:rPr>
        <w:t>I</w:t>
      </w:r>
      <w:r w:rsidR="00635829">
        <w:rPr>
          <w:rFonts w:ascii="Arial" w:hAnsi="Arial" w:cs="Arial"/>
          <w:bCs/>
          <w:sz w:val="22"/>
          <w:szCs w:val="22"/>
        </w:rPr>
        <w:t xml:space="preserve"> </w:t>
      </w:r>
      <w:r w:rsidRPr="00AB4641">
        <w:rPr>
          <w:rFonts w:ascii="Arial" w:hAnsi="Arial" w:cs="Arial"/>
          <w:bCs/>
          <w:sz w:val="22"/>
          <w:szCs w:val="22"/>
        </w:rPr>
        <w:t>tego zamówienia i oferujemy następujące ceny jednostkowe za usługi wchodzące w skład tej części zamówienia:</w:t>
      </w:r>
    </w:p>
    <w:p w14:paraId="24FB9D0C" w14:textId="77777777" w:rsidR="001251D2" w:rsidRDefault="001251D2" w:rsidP="000F6AB8">
      <w:pPr>
        <w:rPr>
          <w:rFonts w:ascii="Arial" w:hAnsi="Arial" w:cs="Arial"/>
          <w:bCs/>
          <w:sz w:val="22"/>
          <w:szCs w:val="22"/>
        </w:rPr>
      </w:pPr>
    </w:p>
    <w:p w14:paraId="0140F1D0" w14:textId="77777777" w:rsidR="00633F48" w:rsidRPr="00AB4641" w:rsidRDefault="00633F48" w:rsidP="000F6AB8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1"/>
        <w:gridCol w:w="4268"/>
        <w:gridCol w:w="755"/>
        <w:gridCol w:w="1113"/>
        <w:gridCol w:w="1439"/>
        <w:gridCol w:w="1694"/>
        <w:gridCol w:w="975"/>
        <w:gridCol w:w="1414"/>
        <w:gridCol w:w="1810"/>
      </w:tblGrid>
      <w:tr w:rsidR="001A58B7" w:rsidRPr="00633F48" w14:paraId="05DF0A20" w14:textId="77777777" w:rsidTr="00633F48">
        <w:tc>
          <w:tcPr>
            <w:tcW w:w="14029" w:type="dxa"/>
            <w:gridSpan w:val="9"/>
            <w:vAlign w:val="center"/>
          </w:tcPr>
          <w:p w14:paraId="63C48995" w14:textId="3EBAAE40" w:rsidR="001A58B7" w:rsidRPr="00633F48" w:rsidRDefault="006C3D07" w:rsidP="00BE41F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FD30D4" w:rsidRPr="00FD30D4">
              <w:rPr>
                <w:rFonts w:ascii="Arial" w:hAnsi="Arial" w:cs="Arial"/>
                <w:bCs/>
                <w:sz w:val="22"/>
                <w:szCs w:val="22"/>
              </w:rPr>
              <w:t>porządzenie operatu siedli</w:t>
            </w:r>
            <w:r w:rsidR="00AA3CDE">
              <w:rPr>
                <w:rFonts w:ascii="Arial" w:hAnsi="Arial" w:cs="Arial"/>
                <w:bCs/>
                <w:sz w:val="22"/>
                <w:szCs w:val="22"/>
              </w:rPr>
              <w:t>skowego dla Nadleśnictwa Bardo Śląskie według stanu na 01.01.2027</w:t>
            </w:r>
          </w:p>
        </w:tc>
      </w:tr>
      <w:tr w:rsidR="001A58B7" w:rsidRPr="00633F48" w14:paraId="41F0C974" w14:textId="77777777" w:rsidTr="00DE5499">
        <w:tc>
          <w:tcPr>
            <w:tcW w:w="561" w:type="dxa"/>
            <w:vAlign w:val="center"/>
          </w:tcPr>
          <w:p w14:paraId="58941DCD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4268" w:type="dxa"/>
            <w:vAlign w:val="center"/>
          </w:tcPr>
          <w:p w14:paraId="454839CF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Wyszczególnienie</w:t>
            </w:r>
          </w:p>
        </w:tc>
        <w:tc>
          <w:tcPr>
            <w:tcW w:w="755" w:type="dxa"/>
            <w:vAlign w:val="center"/>
          </w:tcPr>
          <w:p w14:paraId="7EDE8918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Jedn.</w:t>
            </w:r>
          </w:p>
        </w:tc>
        <w:tc>
          <w:tcPr>
            <w:tcW w:w="1113" w:type="dxa"/>
            <w:vAlign w:val="center"/>
          </w:tcPr>
          <w:p w14:paraId="3A3E6830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072FC6B1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94" w:type="dxa"/>
            <w:vAlign w:val="center"/>
          </w:tcPr>
          <w:p w14:paraId="4EE63231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975" w:type="dxa"/>
            <w:vAlign w:val="center"/>
          </w:tcPr>
          <w:p w14:paraId="70205CFC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414" w:type="dxa"/>
            <w:vAlign w:val="center"/>
          </w:tcPr>
          <w:p w14:paraId="249C31ED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810" w:type="dxa"/>
            <w:vAlign w:val="center"/>
          </w:tcPr>
          <w:p w14:paraId="173406AD" w14:textId="77777777" w:rsidR="001A58B7" w:rsidRPr="00633F48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255F39" w:rsidRPr="00633F48" w14:paraId="2BFD6163" w14:textId="77777777" w:rsidTr="00926A63">
        <w:tc>
          <w:tcPr>
            <w:tcW w:w="14029" w:type="dxa"/>
            <w:gridSpan w:val="9"/>
          </w:tcPr>
          <w:p w14:paraId="69C0FED7" w14:textId="440E0E85" w:rsidR="00255F39" w:rsidRPr="00E26A99" w:rsidRDefault="00255F39" w:rsidP="00255F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6A99">
              <w:rPr>
                <w:rFonts w:ascii="Arial" w:hAnsi="Arial" w:cs="Arial"/>
                <w:b/>
                <w:sz w:val="22"/>
                <w:szCs w:val="22"/>
              </w:rPr>
              <w:t>Operat siedliskowy</w:t>
            </w:r>
          </w:p>
        </w:tc>
      </w:tr>
      <w:tr w:rsidR="00FD30D4" w:rsidRPr="00633F48" w14:paraId="5CFE34BA" w14:textId="77777777" w:rsidTr="003B0136">
        <w:tc>
          <w:tcPr>
            <w:tcW w:w="561" w:type="dxa"/>
          </w:tcPr>
          <w:p w14:paraId="03777888" w14:textId="0AE184B1" w:rsidR="00FD30D4" w:rsidRPr="00633F48" w:rsidRDefault="00255F39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268" w:type="dxa"/>
          </w:tcPr>
          <w:p w14:paraId="1957AC23" w14:textId="314F2EB7" w:rsidR="00FD30D4" w:rsidRPr="00633F48" w:rsidRDefault="00FD30D4" w:rsidP="00255F39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sz w:val="22"/>
                <w:szCs w:val="22"/>
              </w:rPr>
              <w:t>Kameralne prace przygotowawcze</w:t>
            </w:r>
          </w:p>
        </w:tc>
        <w:tc>
          <w:tcPr>
            <w:tcW w:w="755" w:type="dxa"/>
          </w:tcPr>
          <w:p w14:paraId="53736D11" w14:textId="45BFE4CB" w:rsidR="00FD30D4" w:rsidRPr="00633F48" w:rsidRDefault="00FD30D4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0E2C016A" w14:textId="742888E9" w:rsidR="00FD30D4" w:rsidRPr="00633F48" w:rsidRDefault="0032220C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12 815</w:t>
            </w:r>
          </w:p>
        </w:tc>
        <w:tc>
          <w:tcPr>
            <w:tcW w:w="1439" w:type="dxa"/>
          </w:tcPr>
          <w:p w14:paraId="493F09FC" w14:textId="77777777" w:rsidR="00FD30D4" w:rsidRPr="00633F48" w:rsidRDefault="00FD30D4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126EF785" w14:textId="77777777" w:rsidR="00FD30D4" w:rsidRPr="00633F48" w:rsidRDefault="00FD30D4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61A5D2B" w14:textId="6FAA5196" w:rsidR="00FD30D4" w:rsidRPr="00633F48" w:rsidRDefault="00FD30D4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7C7508C5" w14:textId="77777777" w:rsidR="00FD30D4" w:rsidRPr="00633F48" w:rsidRDefault="00FD30D4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30DE58B7" w14:textId="77777777" w:rsidR="00FD30D4" w:rsidRPr="00633F48" w:rsidRDefault="00FD30D4" w:rsidP="00FD30D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28E3" w:rsidRPr="00633F48" w14:paraId="4A1A76FC" w14:textId="77777777" w:rsidTr="003B0136">
        <w:tc>
          <w:tcPr>
            <w:tcW w:w="561" w:type="dxa"/>
          </w:tcPr>
          <w:p w14:paraId="435BD74F" w14:textId="26C2223B" w:rsidR="00E428E3" w:rsidRPr="00633F48" w:rsidRDefault="00255F39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4268" w:type="dxa"/>
          </w:tcPr>
          <w:p w14:paraId="355FD368" w14:textId="19249E7B" w:rsidR="00E428E3" w:rsidRPr="00633F48" w:rsidRDefault="00E428E3" w:rsidP="00FA1A48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sz w:val="22"/>
                <w:szCs w:val="22"/>
              </w:rPr>
              <w:t>Rozpoznanie obiektu</w:t>
            </w:r>
            <w:r w:rsidR="00D4024C">
              <w:rPr>
                <w:rFonts w:ascii="Arial" w:hAnsi="Arial" w:cs="Arial"/>
                <w:sz w:val="22"/>
                <w:szCs w:val="22"/>
              </w:rPr>
              <w:t xml:space="preserve"> w terenie</w:t>
            </w:r>
            <w:r w:rsidRPr="00633F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A1A48">
              <w:rPr>
                <w:rFonts w:ascii="Arial" w:hAnsi="Arial" w:cs="Arial"/>
                <w:sz w:val="22"/>
                <w:szCs w:val="22"/>
              </w:rPr>
              <w:t>założenie i</w:t>
            </w:r>
            <w:r w:rsidRPr="00633F48">
              <w:rPr>
                <w:rFonts w:ascii="Arial" w:hAnsi="Arial" w:cs="Arial"/>
                <w:sz w:val="22"/>
                <w:szCs w:val="22"/>
              </w:rPr>
              <w:t xml:space="preserve"> opis </w:t>
            </w:r>
            <w:r w:rsidR="00FA1A48">
              <w:rPr>
                <w:rFonts w:ascii="Arial" w:hAnsi="Arial" w:cs="Arial"/>
                <w:sz w:val="22"/>
                <w:szCs w:val="22"/>
              </w:rPr>
              <w:t xml:space="preserve">typologicznych </w:t>
            </w:r>
            <w:r w:rsidRPr="00633F48">
              <w:rPr>
                <w:rFonts w:ascii="Arial" w:hAnsi="Arial" w:cs="Arial"/>
                <w:sz w:val="22"/>
                <w:szCs w:val="22"/>
              </w:rPr>
              <w:t>powierzchni siedliskowych</w:t>
            </w:r>
          </w:p>
        </w:tc>
        <w:tc>
          <w:tcPr>
            <w:tcW w:w="755" w:type="dxa"/>
          </w:tcPr>
          <w:p w14:paraId="383E113A" w14:textId="5FFBFE22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4027ACBF" w14:textId="41C8C97E" w:rsidR="00E428E3" w:rsidRPr="00633F48" w:rsidRDefault="0032220C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12 815</w:t>
            </w:r>
          </w:p>
        </w:tc>
        <w:tc>
          <w:tcPr>
            <w:tcW w:w="1439" w:type="dxa"/>
          </w:tcPr>
          <w:p w14:paraId="4D1AEA96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1CA6561C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34422CF1" w14:textId="0386A5BF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69C2D8F0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730962A6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28E3" w:rsidRPr="00633F48" w14:paraId="7986534F" w14:textId="77777777" w:rsidTr="003B0136">
        <w:tc>
          <w:tcPr>
            <w:tcW w:w="561" w:type="dxa"/>
          </w:tcPr>
          <w:p w14:paraId="18D7335A" w14:textId="3A736DF5" w:rsidR="00E428E3" w:rsidRPr="00633F48" w:rsidRDefault="00255F39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268" w:type="dxa"/>
          </w:tcPr>
          <w:p w14:paraId="12D9AFAE" w14:textId="37E4537C" w:rsidR="00E428E3" w:rsidRPr="00633F48" w:rsidRDefault="00FA1A48" w:rsidP="00255F39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sz w:val="22"/>
                <w:szCs w:val="22"/>
              </w:rPr>
              <w:t>Wykonanie analiz laboratoryjnych</w:t>
            </w:r>
          </w:p>
        </w:tc>
        <w:tc>
          <w:tcPr>
            <w:tcW w:w="755" w:type="dxa"/>
          </w:tcPr>
          <w:p w14:paraId="44357197" w14:textId="1D23228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51537D5B" w14:textId="660B3BC0" w:rsidR="00E428E3" w:rsidRPr="00633F48" w:rsidRDefault="0032220C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12 815</w:t>
            </w:r>
          </w:p>
        </w:tc>
        <w:tc>
          <w:tcPr>
            <w:tcW w:w="1439" w:type="dxa"/>
          </w:tcPr>
          <w:p w14:paraId="0AFCDB30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21716CB9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1764B619" w14:textId="0A318FF0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0DAA9C1A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65333BB4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28E3" w:rsidRPr="00633F48" w14:paraId="358DC753" w14:textId="77777777" w:rsidTr="003B0136">
        <w:tc>
          <w:tcPr>
            <w:tcW w:w="561" w:type="dxa"/>
          </w:tcPr>
          <w:p w14:paraId="766ECE38" w14:textId="0054873B" w:rsidR="00E428E3" w:rsidRPr="00633F48" w:rsidRDefault="00255F39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4268" w:type="dxa"/>
          </w:tcPr>
          <w:p w14:paraId="13EA2160" w14:textId="67CD031E" w:rsidR="00E428E3" w:rsidRPr="00633F48" w:rsidRDefault="00FA1A48" w:rsidP="00255F39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CIDFont+F1" w:eastAsiaTheme="minorHAnsi" w:hAnsi="CIDFont+F1" w:cs="CIDFont+F1"/>
                <w:sz w:val="24"/>
                <w:szCs w:val="24"/>
                <w:lang w:eastAsia="en-US"/>
              </w:rPr>
              <w:t xml:space="preserve">Kartowanie siedlisk leśnych i opisanie zespołów lub zbiorowisk roślinnych, </w:t>
            </w:r>
            <w:r>
              <w:rPr>
                <w:rFonts w:ascii="CIDFont+F1" w:eastAsiaTheme="minorHAnsi" w:hAnsi="CIDFont+F1" w:cs="CIDFont+F1"/>
                <w:sz w:val="24"/>
                <w:szCs w:val="24"/>
                <w:lang w:eastAsia="en-US"/>
              </w:rPr>
              <w:lastRenderedPageBreak/>
              <w:t>uzupełnienie zdjęć fitosocjologicznych, uzupełnienie diagnozy</w:t>
            </w:r>
          </w:p>
        </w:tc>
        <w:tc>
          <w:tcPr>
            <w:tcW w:w="755" w:type="dxa"/>
          </w:tcPr>
          <w:p w14:paraId="180F0A10" w14:textId="44A980EA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1113" w:type="dxa"/>
          </w:tcPr>
          <w:p w14:paraId="1401C568" w14:textId="2BDEC91C" w:rsidR="00E428E3" w:rsidRPr="00633F48" w:rsidRDefault="0032220C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12 815</w:t>
            </w:r>
          </w:p>
        </w:tc>
        <w:tc>
          <w:tcPr>
            <w:tcW w:w="1439" w:type="dxa"/>
          </w:tcPr>
          <w:p w14:paraId="22FEE619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27CE1337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7C3FF6C" w14:textId="2365A9D6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252A8EEE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6CB9F8E1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28E3" w:rsidRPr="00633F48" w14:paraId="00FB19FF" w14:textId="77777777" w:rsidTr="003B0136">
        <w:tc>
          <w:tcPr>
            <w:tcW w:w="561" w:type="dxa"/>
          </w:tcPr>
          <w:p w14:paraId="65744775" w14:textId="15F9C99D" w:rsidR="00E428E3" w:rsidRPr="00633F48" w:rsidRDefault="00255F39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4268" w:type="dxa"/>
          </w:tcPr>
          <w:p w14:paraId="38E63942" w14:textId="507953DE" w:rsidR="00E428E3" w:rsidRPr="00633F48" w:rsidRDefault="00645394" w:rsidP="00645394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Prace zakończeniowe, s</w:t>
            </w:r>
            <w:r w:rsidR="00E428E3" w:rsidRPr="00633F48">
              <w:rPr>
                <w:rFonts w:ascii="Arial" w:hAnsi="Arial" w:cs="Arial"/>
                <w:sz w:val="22"/>
                <w:szCs w:val="22"/>
              </w:rPr>
              <w:t xml:space="preserve">porządzenie </w:t>
            </w:r>
            <w:r>
              <w:rPr>
                <w:rFonts w:ascii="Arial" w:hAnsi="Arial" w:cs="Arial"/>
                <w:sz w:val="22"/>
                <w:szCs w:val="22"/>
              </w:rPr>
              <w:t xml:space="preserve">materiałów kartograficznych, </w:t>
            </w:r>
            <w:r w:rsidR="00D4024C">
              <w:rPr>
                <w:rFonts w:ascii="Arial" w:hAnsi="Arial" w:cs="Arial"/>
                <w:sz w:val="22"/>
                <w:szCs w:val="22"/>
              </w:rPr>
              <w:t>w</w:t>
            </w:r>
            <w:r w:rsidR="00D4024C" w:rsidRPr="00633F48">
              <w:rPr>
                <w:rFonts w:ascii="Arial" w:hAnsi="Arial" w:cs="Arial"/>
                <w:sz w:val="22"/>
                <w:szCs w:val="22"/>
              </w:rPr>
              <w:t>ykonanie części opisowej dokumentacji siedliskowej</w:t>
            </w:r>
            <w:r w:rsidR="00D4024C">
              <w:rPr>
                <w:rFonts w:ascii="Arial" w:hAnsi="Arial" w:cs="Arial"/>
                <w:sz w:val="22"/>
                <w:szCs w:val="22"/>
              </w:rPr>
              <w:t>, s</w:t>
            </w:r>
            <w:r w:rsidR="00D4024C" w:rsidRPr="00633F48">
              <w:rPr>
                <w:rFonts w:ascii="Arial" w:hAnsi="Arial" w:cs="Arial"/>
                <w:sz w:val="22"/>
                <w:szCs w:val="22"/>
              </w:rPr>
              <w:t>porządzenie operatów siedliskowych dla leśniczych</w:t>
            </w:r>
          </w:p>
        </w:tc>
        <w:tc>
          <w:tcPr>
            <w:tcW w:w="755" w:type="dxa"/>
          </w:tcPr>
          <w:p w14:paraId="732F6613" w14:textId="4C4B1D6A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7C6BE394" w14:textId="4F4E38E0" w:rsidR="00E428E3" w:rsidRPr="00633F48" w:rsidRDefault="0032220C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12 815</w:t>
            </w:r>
          </w:p>
        </w:tc>
        <w:tc>
          <w:tcPr>
            <w:tcW w:w="1439" w:type="dxa"/>
          </w:tcPr>
          <w:p w14:paraId="5206AE8F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65637F49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3516FD78" w14:textId="349932BE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4E06B84A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72D8C499" w14:textId="77777777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28E3" w:rsidRPr="00633F48" w14:paraId="2139FA2C" w14:textId="77777777" w:rsidTr="00DE5499">
        <w:tc>
          <w:tcPr>
            <w:tcW w:w="8136" w:type="dxa"/>
            <w:gridSpan w:val="5"/>
            <w:vAlign w:val="center"/>
          </w:tcPr>
          <w:p w14:paraId="08C57510" w14:textId="77777777" w:rsidR="00E428E3" w:rsidRPr="00633F48" w:rsidRDefault="00E428E3" w:rsidP="00E428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94" w:type="dxa"/>
            <w:vAlign w:val="center"/>
          </w:tcPr>
          <w:p w14:paraId="1A288D1A" w14:textId="77777777" w:rsidR="00E428E3" w:rsidRPr="00633F48" w:rsidRDefault="00E428E3" w:rsidP="00E428E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0B9F151" w14:textId="1D06E888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414" w:type="dxa"/>
            <w:vAlign w:val="center"/>
          </w:tcPr>
          <w:p w14:paraId="186B8639" w14:textId="2D135B76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810" w:type="dxa"/>
            <w:vAlign w:val="center"/>
          </w:tcPr>
          <w:p w14:paraId="7008EB5B" w14:textId="5AA87E3B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E428E3" w:rsidRPr="00633F48" w14:paraId="78C7E303" w14:textId="77777777" w:rsidTr="00DE5499">
        <w:tc>
          <w:tcPr>
            <w:tcW w:w="8136" w:type="dxa"/>
            <w:gridSpan w:val="5"/>
            <w:vAlign w:val="center"/>
          </w:tcPr>
          <w:p w14:paraId="483F240E" w14:textId="77777777" w:rsidR="00E428E3" w:rsidRPr="00633F48" w:rsidRDefault="00E428E3" w:rsidP="00E428E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33F48">
              <w:rPr>
                <w:rFonts w:ascii="Arial" w:hAnsi="Arial" w:cs="Arial"/>
                <w:bCs/>
                <w:sz w:val="22"/>
                <w:szCs w:val="22"/>
              </w:rPr>
              <w:t>Cena łączna brutto w PLN</w:t>
            </w:r>
          </w:p>
        </w:tc>
        <w:tc>
          <w:tcPr>
            <w:tcW w:w="1694" w:type="dxa"/>
            <w:vAlign w:val="center"/>
          </w:tcPr>
          <w:p w14:paraId="3956FE29" w14:textId="0CFF7866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975" w:type="dxa"/>
            <w:vAlign w:val="center"/>
          </w:tcPr>
          <w:p w14:paraId="596132E6" w14:textId="3FBAA829" w:rsidR="00E428E3" w:rsidRPr="00633F48" w:rsidRDefault="00E428E3" w:rsidP="00E428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414" w:type="dxa"/>
            <w:vAlign w:val="center"/>
          </w:tcPr>
          <w:p w14:paraId="00EA90C1" w14:textId="77777777" w:rsidR="00E428E3" w:rsidRPr="00633F48" w:rsidRDefault="00E428E3" w:rsidP="00E428E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41BFDE81" w14:textId="77777777" w:rsidR="00E428E3" w:rsidRPr="00633F48" w:rsidRDefault="00E428E3" w:rsidP="00E428E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BDB6F98" w14:textId="4411775C" w:rsidR="00CC4781" w:rsidRDefault="00CC4781" w:rsidP="002A359E">
      <w:pPr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6D1CDDBC" w14:textId="57112ADB" w:rsidR="00CC4781" w:rsidRDefault="00CC4781" w:rsidP="002A359E">
      <w:pPr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48A5F6C3" w14:textId="3D302511" w:rsidR="00CC4781" w:rsidRDefault="00CC4781" w:rsidP="00E90F6F">
      <w:pPr>
        <w:ind w:left="7655"/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7B0AE1CD" w14:textId="6B857380" w:rsidR="00FD30D4" w:rsidRDefault="00FD30D4" w:rsidP="00E90F6F">
      <w:pPr>
        <w:ind w:left="7655"/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7E69B482" w14:textId="77777777" w:rsidR="00E90F6F" w:rsidRPr="00AB4641" w:rsidRDefault="00E90F6F" w:rsidP="00E428E3">
      <w:pPr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716FE256" w14:textId="77777777" w:rsidR="00F5578D" w:rsidRDefault="00F5578D" w:rsidP="00BA3B84">
      <w:pPr>
        <w:spacing w:before="120"/>
        <w:ind w:left="7655"/>
        <w:jc w:val="left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0"/>
    </w:p>
    <w:p w14:paraId="11D78AE8" w14:textId="77777777" w:rsidR="006C3D07" w:rsidRPr="00AB4641" w:rsidRDefault="006C3D07" w:rsidP="0042106D">
      <w:pPr>
        <w:jc w:val="center"/>
        <w:rPr>
          <w:rFonts w:ascii="Arial" w:hAnsi="Arial" w:cs="Arial"/>
          <w:bCs/>
          <w:sz w:val="22"/>
          <w:szCs w:val="22"/>
        </w:rPr>
      </w:pPr>
    </w:p>
    <w:sectPr w:rsidR="006C3D07" w:rsidRPr="00AB4641" w:rsidSect="001A58B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B98E4" w14:textId="77777777" w:rsidR="006B605A" w:rsidRDefault="006B605A" w:rsidP="002D0E41">
      <w:r>
        <w:separator/>
      </w:r>
    </w:p>
  </w:endnote>
  <w:endnote w:type="continuationSeparator" w:id="0">
    <w:p w14:paraId="64A79B22" w14:textId="77777777" w:rsidR="006B605A" w:rsidRDefault="006B605A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894D1" w14:textId="4888BA91" w:rsidR="00801216" w:rsidRPr="00493FE8" w:rsidRDefault="00801216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9E4227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F71C1B0" w14:textId="77777777" w:rsidR="00801216" w:rsidRDefault="00801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6A20E" w14:textId="77777777" w:rsidR="006B605A" w:rsidRDefault="006B605A" w:rsidP="002D0E41">
      <w:r>
        <w:separator/>
      </w:r>
    </w:p>
  </w:footnote>
  <w:footnote w:type="continuationSeparator" w:id="0">
    <w:p w14:paraId="4F1B8ECB" w14:textId="77777777" w:rsidR="006B605A" w:rsidRDefault="006B605A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F48D" w14:textId="77777777" w:rsidR="00441CCA" w:rsidRDefault="00441CCA" w:rsidP="00441CCA">
    <w:pPr>
      <w:pStyle w:val="Nagwek"/>
    </w:pPr>
    <w:r>
      <w:t>EB.270.4.2024</w:t>
    </w:r>
  </w:p>
  <w:p w14:paraId="1E6B8347" w14:textId="6D9BEB9E" w:rsidR="00CF4F92" w:rsidRPr="00441CCA" w:rsidRDefault="00CF4F92" w:rsidP="00441C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1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2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0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3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1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6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9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48"/>
  </w:num>
  <w:num w:numId="5">
    <w:abstractNumId w:val="30"/>
  </w:num>
  <w:num w:numId="6">
    <w:abstractNumId w:val="13"/>
  </w:num>
  <w:num w:numId="7">
    <w:abstractNumId w:val="39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"/>
    </w:lvlOverride>
  </w:num>
  <w:num w:numId="10">
    <w:abstractNumId w:val="42"/>
    <w:lvlOverride w:ilvl="0">
      <w:startOverride w:val="1"/>
    </w:lvlOverride>
  </w:num>
  <w:num w:numId="11">
    <w:abstractNumId w:val="32"/>
    <w:lvlOverride w:ilvl="0">
      <w:startOverride w:val="1"/>
    </w:lvlOverride>
  </w:num>
  <w:num w:numId="12">
    <w:abstractNumId w:val="50"/>
  </w:num>
  <w:num w:numId="13">
    <w:abstractNumId w:val="20"/>
  </w:num>
  <w:num w:numId="14">
    <w:abstractNumId w:val="33"/>
  </w:num>
  <w:num w:numId="15">
    <w:abstractNumId w:val="24"/>
  </w:num>
  <w:num w:numId="16">
    <w:abstractNumId w:val="52"/>
  </w:num>
  <w:num w:numId="17">
    <w:abstractNumId w:val="28"/>
  </w:num>
  <w:num w:numId="18">
    <w:abstractNumId w:val="49"/>
  </w:num>
  <w:num w:numId="19">
    <w:abstractNumId w:val="26"/>
  </w:num>
  <w:num w:numId="20">
    <w:abstractNumId w:val="35"/>
  </w:num>
  <w:num w:numId="21">
    <w:abstractNumId w:val="44"/>
  </w:num>
  <w:num w:numId="22">
    <w:abstractNumId w:val="27"/>
  </w:num>
  <w:num w:numId="23">
    <w:abstractNumId w:val="25"/>
  </w:num>
  <w:num w:numId="24">
    <w:abstractNumId w:val="46"/>
  </w:num>
  <w:num w:numId="25">
    <w:abstractNumId w:val="40"/>
  </w:num>
  <w:num w:numId="26">
    <w:abstractNumId w:val="43"/>
  </w:num>
  <w:num w:numId="27">
    <w:abstractNumId w:val="22"/>
  </w:num>
  <w:num w:numId="28">
    <w:abstractNumId w:val="38"/>
  </w:num>
  <w:num w:numId="29">
    <w:abstractNumId w:val="18"/>
  </w:num>
  <w:num w:numId="30">
    <w:abstractNumId w:val="15"/>
  </w:num>
  <w:num w:numId="31">
    <w:abstractNumId w:val="34"/>
  </w:num>
  <w:num w:numId="32">
    <w:abstractNumId w:val="36"/>
  </w:num>
  <w:num w:numId="33">
    <w:abstractNumId w:val="10"/>
  </w:num>
  <w:num w:numId="34">
    <w:abstractNumId w:val="54"/>
  </w:num>
  <w:num w:numId="35">
    <w:abstractNumId w:val="14"/>
  </w:num>
  <w:num w:numId="36">
    <w:abstractNumId w:val="16"/>
  </w:num>
  <w:num w:numId="37">
    <w:abstractNumId w:val="17"/>
  </w:num>
  <w:num w:numId="38">
    <w:abstractNumId w:val="21"/>
  </w:num>
  <w:num w:numId="39">
    <w:abstractNumId w:val="51"/>
  </w:num>
  <w:num w:numId="40">
    <w:abstractNumId w:val="53"/>
  </w:num>
  <w:num w:numId="41">
    <w:abstractNumId w:val="12"/>
  </w:num>
  <w:num w:numId="42">
    <w:abstractNumId w:val="19"/>
  </w:num>
  <w:num w:numId="43">
    <w:abstractNumId w:val="41"/>
  </w:num>
  <w:num w:numId="44">
    <w:abstractNumId w:val="47"/>
  </w:num>
  <w:num w:numId="45">
    <w:abstractNumId w:val="3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C9E"/>
    <w:rsid w:val="00016A87"/>
    <w:rsid w:val="000177EE"/>
    <w:rsid w:val="000179B7"/>
    <w:rsid w:val="00021D85"/>
    <w:rsid w:val="00022665"/>
    <w:rsid w:val="00023DA1"/>
    <w:rsid w:val="000257B0"/>
    <w:rsid w:val="00026330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1922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86A60"/>
    <w:rsid w:val="0009431F"/>
    <w:rsid w:val="000A096A"/>
    <w:rsid w:val="000A1D7D"/>
    <w:rsid w:val="000A3C79"/>
    <w:rsid w:val="000A5DCB"/>
    <w:rsid w:val="000A7313"/>
    <w:rsid w:val="000B1741"/>
    <w:rsid w:val="000B6868"/>
    <w:rsid w:val="000C3734"/>
    <w:rsid w:val="000C5BAE"/>
    <w:rsid w:val="000C6020"/>
    <w:rsid w:val="000D2002"/>
    <w:rsid w:val="000D47FB"/>
    <w:rsid w:val="000D4E49"/>
    <w:rsid w:val="000D5154"/>
    <w:rsid w:val="000D702E"/>
    <w:rsid w:val="000E061D"/>
    <w:rsid w:val="000E28B9"/>
    <w:rsid w:val="000E59D3"/>
    <w:rsid w:val="000E627A"/>
    <w:rsid w:val="000F2709"/>
    <w:rsid w:val="000F2879"/>
    <w:rsid w:val="000F5CDB"/>
    <w:rsid w:val="000F6AB8"/>
    <w:rsid w:val="00100265"/>
    <w:rsid w:val="00101A54"/>
    <w:rsid w:val="00113118"/>
    <w:rsid w:val="00113534"/>
    <w:rsid w:val="00113EB7"/>
    <w:rsid w:val="00114204"/>
    <w:rsid w:val="00115E93"/>
    <w:rsid w:val="001226F4"/>
    <w:rsid w:val="00123D11"/>
    <w:rsid w:val="001251D2"/>
    <w:rsid w:val="001253B8"/>
    <w:rsid w:val="001256AC"/>
    <w:rsid w:val="001325B0"/>
    <w:rsid w:val="00132E6A"/>
    <w:rsid w:val="00134C39"/>
    <w:rsid w:val="00135486"/>
    <w:rsid w:val="0013775D"/>
    <w:rsid w:val="0014031E"/>
    <w:rsid w:val="001407A2"/>
    <w:rsid w:val="00140824"/>
    <w:rsid w:val="001408AF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9073B"/>
    <w:rsid w:val="0019278A"/>
    <w:rsid w:val="0019634E"/>
    <w:rsid w:val="00196F25"/>
    <w:rsid w:val="001A0AC0"/>
    <w:rsid w:val="001A122E"/>
    <w:rsid w:val="001A169C"/>
    <w:rsid w:val="001A2CD4"/>
    <w:rsid w:val="001A4A16"/>
    <w:rsid w:val="001A5855"/>
    <w:rsid w:val="001A58B7"/>
    <w:rsid w:val="001A6BFD"/>
    <w:rsid w:val="001B16C9"/>
    <w:rsid w:val="001C10CF"/>
    <w:rsid w:val="001C29C3"/>
    <w:rsid w:val="001C3F49"/>
    <w:rsid w:val="001C6308"/>
    <w:rsid w:val="001C6506"/>
    <w:rsid w:val="001D0B34"/>
    <w:rsid w:val="001D1FC7"/>
    <w:rsid w:val="001D3AA6"/>
    <w:rsid w:val="001D48D6"/>
    <w:rsid w:val="001D4C85"/>
    <w:rsid w:val="001D4E69"/>
    <w:rsid w:val="001D5AD3"/>
    <w:rsid w:val="001D6966"/>
    <w:rsid w:val="001D6D75"/>
    <w:rsid w:val="001E42B8"/>
    <w:rsid w:val="001E57C9"/>
    <w:rsid w:val="001F0578"/>
    <w:rsid w:val="001F40DE"/>
    <w:rsid w:val="001F42E0"/>
    <w:rsid w:val="001F56F6"/>
    <w:rsid w:val="001F63B4"/>
    <w:rsid w:val="001F70B2"/>
    <w:rsid w:val="00200EFD"/>
    <w:rsid w:val="00204577"/>
    <w:rsid w:val="00212585"/>
    <w:rsid w:val="002138FE"/>
    <w:rsid w:val="00216533"/>
    <w:rsid w:val="00216A4B"/>
    <w:rsid w:val="00221C18"/>
    <w:rsid w:val="0022678B"/>
    <w:rsid w:val="00234709"/>
    <w:rsid w:val="00235AD3"/>
    <w:rsid w:val="002440FF"/>
    <w:rsid w:val="002463FA"/>
    <w:rsid w:val="00250BEB"/>
    <w:rsid w:val="00252938"/>
    <w:rsid w:val="00255F39"/>
    <w:rsid w:val="00256F92"/>
    <w:rsid w:val="002621FF"/>
    <w:rsid w:val="002668B0"/>
    <w:rsid w:val="0027149B"/>
    <w:rsid w:val="0027311E"/>
    <w:rsid w:val="00274179"/>
    <w:rsid w:val="002752E0"/>
    <w:rsid w:val="00280DE0"/>
    <w:rsid w:val="00282699"/>
    <w:rsid w:val="00283D15"/>
    <w:rsid w:val="00286810"/>
    <w:rsid w:val="0028748D"/>
    <w:rsid w:val="002919F7"/>
    <w:rsid w:val="002948D3"/>
    <w:rsid w:val="00296257"/>
    <w:rsid w:val="002A359E"/>
    <w:rsid w:val="002A535D"/>
    <w:rsid w:val="002A53A9"/>
    <w:rsid w:val="002A71C9"/>
    <w:rsid w:val="002B079A"/>
    <w:rsid w:val="002B106D"/>
    <w:rsid w:val="002B1A78"/>
    <w:rsid w:val="002B33F3"/>
    <w:rsid w:val="002B4BB3"/>
    <w:rsid w:val="002B5BF3"/>
    <w:rsid w:val="002C00C3"/>
    <w:rsid w:val="002C0557"/>
    <w:rsid w:val="002C0B76"/>
    <w:rsid w:val="002C587F"/>
    <w:rsid w:val="002C5D08"/>
    <w:rsid w:val="002D0E41"/>
    <w:rsid w:val="002D4A73"/>
    <w:rsid w:val="002D7973"/>
    <w:rsid w:val="002E3E55"/>
    <w:rsid w:val="002E747C"/>
    <w:rsid w:val="002E7BF1"/>
    <w:rsid w:val="002F3ADA"/>
    <w:rsid w:val="002F4DED"/>
    <w:rsid w:val="002F512E"/>
    <w:rsid w:val="002F514B"/>
    <w:rsid w:val="002F62E8"/>
    <w:rsid w:val="002F64DD"/>
    <w:rsid w:val="002F712A"/>
    <w:rsid w:val="002F7168"/>
    <w:rsid w:val="0030340A"/>
    <w:rsid w:val="0030395F"/>
    <w:rsid w:val="00304760"/>
    <w:rsid w:val="00304FC4"/>
    <w:rsid w:val="0030622F"/>
    <w:rsid w:val="0031559C"/>
    <w:rsid w:val="003169A3"/>
    <w:rsid w:val="00320AF7"/>
    <w:rsid w:val="0032220C"/>
    <w:rsid w:val="00323D1D"/>
    <w:rsid w:val="00324812"/>
    <w:rsid w:val="003249C9"/>
    <w:rsid w:val="00327208"/>
    <w:rsid w:val="00327A7F"/>
    <w:rsid w:val="003310B9"/>
    <w:rsid w:val="00331880"/>
    <w:rsid w:val="00331EBA"/>
    <w:rsid w:val="00333544"/>
    <w:rsid w:val="003362CC"/>
    <w:rsid w:val="003406F4"/>
    <w:rsid w:val="00340DD5"/>
    <w:rsid w:val="00342E7B"/>
    <w:rsid w:val="0035129D"/>
    <w:rsid w:val="00353087"/>
    <w:rsid w:val="00353ABF"/>
    <w:rsid w:val="003554AF"/>
    <w:rsid w:val="00357C90"/>
    <w:rsid w:val="003601C8"/>
    <w:rsid w:val="00360B51"/>
    <w:rsid w:val="003619C5"/>
    <w:rsid w:val="00362D12"/>
    <w:rsid w:val="00363495"/>
    <w:rsid w:val="00372230"/>
    <w:rsid w:val="003741C2"/>
    <w:rsid w:val="00377D52"/>
    <w:rsid w:val="003803A3"/>
    <w:rsid w:val="00381C9C"/>
    <w:rsid w:val="0039062B"/>
    <w:rsid w:val="003934D8"/>
    <w:rsid w:val="00393617"/>
    <w:rsid w:val="0039394C"/>
    <w:rsid w:val="00395D3A"/>
    <w:rsid w:val="00395E9E"/>
    <w:rsid w:val="00396A8E"/>
    <w:rsid w:val="003A2708"/>
    <w:rsid w:val="003A6848"/>
    <w:rsid w:val="003B567C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05EA6"/>
    <w:rsid w:val="0041205B"/>
    <w:rsid w:val="00414123"/>
    <w:rsid w:val="004158D4"/>
    <w:rsid w:val="0042106D"/>
    <w:rsid w:val="00421146"/>
    <w:rsid w:val="00421B66"/>
    <w:rsid w:val="004235CC"/>
    <w:rsid w:val="00424D37"/>
    <w:rsid w:val="00425714"/>
    <w:rsid w:val="004267EB"/>
    <w:rsid w:val="00426EE4"/>
    <w:rsid w:val="0043112E"/>
    <w:rsid w:val="004342DA"/>
    <w:rsid w:val="00441CCA"/>
    <w:rsid w:val="00441E48"/>
    <w:rsid w:val="00443E4D"/>
    <w:rsid w:val="00444BE8"/>
    <w:rsid w:val="00447B3A"/>
    <w:rsid w:val="00453766"/>
    <w:rsid w:val="004542DC"/>
    <w:rsid w:val="004564C0"/>
    <w:rsid w:val="00460497"/>
    <w:rsid w:val="0046290C"/>
    <w:rsid w:val="00463064"/>
    <w:rsid w:val="004713B4"/>
    <w:rsid w:val="00473386"/>
    <w:rsid w:val="004744DB"/>
    <w:rsid w:val="00475276"/>
    <w:rsid w:val="004810F8"/>
    <w:rsid w:val="00490E5F"/>
    <w:rsid w:val="00495158"/>
    <w:rsid w:val="004978A2"/>
    <w:rsid w:val="00497AE7"/>
    <w:rsid w:val="004A1114"/>
    <w:rsid w:val="004A73D2"/>
    <w:rsid w:val="004B14EF"/>
    <w:rsid w:val="004B3BD8"/>
    <w:rsid w:val="004B4488"/>
    <w:rsid w:val="004C0F5D"/>
    <w:rsid w:val="004D148D"/>
    <w:rsid w:val="004D55EE"/>
    <w:rsid w:val="004E07A6"/>
    <w:rsid w:val="004E3EDD"/>
    <w:rsid w:val="004E465B"/>
    <w:rsid w:val="004E7E5B"/>
    <w:rsid w:val="004F0583"/>
    <w:rsid w:val="004F0C79"/>
    <w:rsid w:val="004F36BD"/>
    <w:rsid w:val="004F51F3"/>
    <w:rsid w:val="005018B1"/>
    <w:rsid w:val="00504957"/>
    <w:rsid w:val="00510804"/>
    <w:rsid w:val="0051566C"/>
    <w:rsid w:val="00515F6E"/>
    <w:rsid w:val="005169CB"/>
    <w:rsid w:val="00516E26"/>
    <w:rsid w:val="0052275B"/>
    <w:rsid w:val="00544627"/>
    <w:rsid w:val="00544AAD"/>
    <w:rsid w:val="00547646"/>
    <w:rsid w:val="005479EC"/>
    <w:rsid w:val="005543A6"/>
    <w:rsid w:val="00560C20"/>
    <w:rsid w:val="00561801"/>
    <w:rsid w:val="00564274"/>
    <w:rsid w:val="005671E5"/>
    <w:rsid w:val="00570DB3"/>
    <w:rsid w:val="0057225C"/>
    <w:rsid w:val="00572C6E"/>
    <w:rsid w:val="00583C12"/>
    <w:rsid w:val="005855EE"/>
    <w:rsid w:val="00587F3E"/>
    <w:rsid w:val="00594270"/>
    <w:rsid w:val="0059562D"/>
    <w:rsid w:val="005963F4"/>
    <w:rsid w:val="005B0B01"/>
    <w:rsid w:val="005B3B94"/>
    <w:rsid w:val="005B50E9"/>
    <w:rsid w:val="005B7D93"/>
    <w:rsid w:val="005C2F16"/>
    <w:rsid w:val="005C51E1"/>
    <w:rsid w:val="005D1831"/>
    <w:rsid w:val="005D1B9A"/>
    <w:rsid w:val="005D41F1"/>
    <w:rsid w:val="005D42E2"/>
    <w:rsid w:val="005D6C0D"/>
    <w:rsid w:val="005D7DEF"/>
    <w:rsid w:val="005F2156"/>
    <w:rsid w:val="005F42E0"/>
    <w:rsid w:val="005F5221"/>
    <w:rsid w:val="005F7CA1"/>
    <w:rsid w:val="0060157D"/>
    <w:rsid w:val="00607F12"/>
    <w:rsid w:val="00611690"/>
    <w:rsid w:val="00620A0E"/>
    <w:rsid w:val="006211E4"/>
    <w:rsid w:val="00621510"/>
    <w:rsid w:val="006218A4"/>
    <w:rsid w:val="00622532"/>
    <w:rsid w:val="00623D56"/>
    <w:rsid w:val="006264A1"/>
    <w:rsid w:val="0062704E"/>
    <w:rsid w:val="0063105B"/>
    <w:rsid w:val="00632029"/>
    <w:rsid w:val="00632198"/>
    <w:rsid w:val="00633F48"/>
    <w:rsid w:val="00635829"/>
    <w:rsid w:val="006400B1"/>
    <w:rsid w:val="00642804"/>
    <w:rsid w:val="006443AF"/>
    <w:rsid w:val="00644ED9"/>
    <w:rsid w:val="0064525E"/>
    <w:rsid w:val="00645394"/>
    <w:rsid w:val="0064695A"/>
    <w:rsid w:val="00647DDB"/>
    <w:rsid w:val="006525F2"/>
    <w:rsid w:val="00653D0C"/>
    <w:rsid w:val="006557D3"/>
    <w:rsid w:val="006563F3"/>
    <w:rsid w:val="00660C06"/>
    <w:rsid w:val="0066367E"/>
    <w:rsid w:val="00663FF7"/>
    <w:rsid w:val="006655FD"/>
    <w:rsid w:val="006676CE"/>
    <w:rsid w:val="00671C38"/>
    <w:rsid w:val="00675E85"/>
    <w:rsid w:val="00676A17"/>
    <w:rsid w:val="006774A9"/>
    <w:rsid w:val="0068322C"/>
    <w:rsid w:val="00690872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605A"/>
    <w:rsid w:val="006B744C"/>
    <w:rsid w:val="006C09E3"/>
    <w:rsid w:val="006C3D07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E6D48"/>
    <w:rsid w:val="006F1658"/>
    <w:rsid w:val="006F1BC8"/>
    <w:rsid w:val="006F4728"/>
    <w:rsid w:val="006F6073"/>
    <w:rsid w:val="006F6607"/>
    <w:rsid w:val="0070064F"/>
    <w:rsid w:val="00700A8B"/>
    <w:rsid w:val="00701E8B"/>
    <w:rsid w:val="00702AF3"/>
    <w:rsid w:val="007105E1"/>
    <w:rsid w:val="00710B8E"/>
    <w:rsid w:val="0072031C"/>
    <w:rsid w:val="00722F47"/>
    <w:rsid w:val="00723188"/>
    <w:rsid w:val="00725E6B"/>
    <w:rsid w:val="00727B38"/>
    <w:rsid w:val="00727BC1"/>
    <w:rsid w:val="00737BE8"/>
    <w:rsid w:val="00745EA2"/>
    <w:rsid w:val="00751557"/>
    <w:rsid w:val="00752536"/>
    <w:rsid w:val="00753FBF"/>
    <w:rsid w:val="00760498"/>
    <w:rsid w:val="007604D7"/>
    <w:rsid w:val="0076587C"/>
    <w:rsid w:val="00766531"/>
    <w:rsid w:val="00771134"/>
    <w:rsid w:val="00771F14"/>
    <w:rsid w:val="00773D0E"/>
    <w:rsid w:val="00775693"/>
    <w:rsid w:val="00782182"/>
    <w:rsid w:val="00782490"/>
    <w:rsid w:val="007922C8"/>
    <w:rsid w:val="00795086"/>
    <w:rsid w:val="007A0413"/>
    <w:rsid w:val="007A13BB"/>
    <w:rsid w:val="007A28E8"/>
    <w:rsid w:val="007A327D"/>
    <w:rsid w:val="007A52A4"/>
    <w:rsid w:val="007A5FBA"/>
    <w:rsid w:val="007B35E2"/>
    <w:rsid w:val="007B66B8"/>
    <w:rsid w:val="007B775E"/>
    <w:rsid w:val="007C2A86"/>
    <w:rsid w:val="007C327E"/>
    <w:rsid w:val="007C44D7"/>
    <w:rsid w:val="007D12F2"/>
    <w:rsid w:val="007D19AD"/>
    <w:rsid w:val="007D2D1D"/>
    <w:rsid w:val="007E05B1"/>
    <w:rsid w:val="007E0EB5"/>
    <w:rsid w:val="007E11D2"/>
    <w:rsid w:val="007E23C5"/>
    <w:rsid w:val="007E5F46"/>
    <w:rsid w:val="007E777F"/>
    <w:rsid w:val="007E7AAD"/>
    <w:rsid w:val="007F6A24"/>
    <w:rsid w:val="00801216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004A"/>
    <w:rsid w:val="0082428A"/>
    <w:rsid w:val="00824C1F"/>
    <w:rsid w:val="008250D5"/>
    <w:rsid w:val="00825141"/>
    <w:rsid w:val="00825C42"/>
    <w:rsid w:val="0082738C"/>
    <w:rsid w:val="008323D9"/>
    <w:rsid w:val="00834AB8"/>
    <w:rsid w:val="008360B8"/>
    <w:rsid w:val="0084078F"/>
    <w:rsid w:val="00840FD1"/>
    <w:rsid w:val="00841DB1"/>
    <w:rsid w:val="008447FD"/>
    <w:rsid w:val="00846B42"/>
    <w:rsid w:val="00847C05"/>
    <w:rsid w:val="0085305C"/>
    <w:rsid w:val="00853A14"/>
    <w:rsid w:val="00855F6B"/>
    <w:rsid w:val="008570C6"/>
    <w:rsid w:val="00863B45"/>
    <w:rsid w:val="008644E7"/>
    <w:rsid w:val="00872564"/>
    <w:rsid w:val="00873A5E"/>
    <w:rsid w:val="0087680B"/>
    <w:rsid w:val="00881586"/>
    <w:rsid w:val="00884EFA"/>
    <w:rsid w:val="00885545"/>
    <w:rsid w:val="00890A5B"/>
    <w:rsid w:val="00891A53"/>
    <w:rsid w:val="008A0387"/>
    <w:rsid w:val="008A766A"/>
    <w:rsid w:val="008B086F"/>
    <w:rsid w:val="008B0A97"/>
    <w:rsid w:val="008B191C"/>
    <w:rsid w:val="008C37CA"/>
    <w:rsid w:val="008C51EC"/>
    <w:rsid w:val="008D2D64"/>
    <w:rsid w:val="008D49D7"/>
    <w:rsid w:val="008D4E78"/>
    <w:rsid w:val="008D5267"/>
    <w:rsid w:val="008D69EA"/>
    <w:rsid w:val="008D71F3"/>
    <w:rsid w:val="008D7E84"/>
    <w:rsid w:val="008E000F"/>
    <w:rsid w:val="008E19C3"/>
    <w:rsid w:val="008E2889"/>
    <w:rsid w:val="008E47DE"/>
    <w:rsid w:val="008E663A"/>
    <w:rsid w:val="008E6DD7"/>
    <w:rsid w:val="008E73FC"/>
    <w:rsid w:val="008F01EE"/>
    <w:rsid w:val="008F3B1E"/>
    <w:rsid w:val="008F7B93"/>
    <w:rsid w:val="00901717"/>
    <w:rsid w:val="00902328"/>
    <w:rsid w:val="0090284A"/>
    <w:rsid w:val="0090304E"/>
    <w:rsid w:val="00906D61"/>
    <w:rsid w:val="00911108"/>
    <w:rsid w:val="0091171D"/>
    <w:rsid w:val="00912EFB"/>
    <w:rsid w:val="00913C12"/>
    <w:rsid w:val="00913FC9"/>
    <w:rsid w:val="00916C79"/>
    <w:rsid w:val="009176CC"/>
    <w:rsid w:val="0092116D"/>
    <w:rsid w:val="009226C8"/>
    <w:rsid w:val="009238B6"/>
    <w:rsid w:val="00923DCF"/>
    <w:rsid w:val="009244B5"/>
    <w:rsid w:val="00924C1C"/>
    <w:rsid w:val="00925690"/>
    <w:rsid w:val="00937839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6333"/>
    <w:rsid w:val="009702C2"/>
    <w:rsid w:val="009731FA"/>
    <w:rsid w:val="0097398F"/>
    <w:rsid w:val="00975CC3"/>
    <w:rsid w:val="009802B3"/>
    <w:rsid w:val="009966EB"/>
    <w:rsid w:val="009A0E7F"/>
    <w:rsid w:val="009A180A"/>
    <w:rsid w:val="009A1DDF"/>
    <w:rsid w:val="009A3B00"/>
    <w:rsid w:val="009A7819"/>
    <w:rsid w:val="009B08DF"/>
    <w:rsid w:val="009B0A23"/>
    <w:rsid w:val="009B129F"/>
    <w:rsid w:val="009B12BB"/>
    <w:rsid w:val="009B1569"/>
    <w:rsid w:val="009B585A"/>
    <w:rsid w:val="009B5E2C"/>
    <w:rsid w:val="009B5FA7"/>
    <w:rsid w:val="009C0BFA"/>
    <w:rsid w:val="009C3AB8"/>
    <w:rsid w:val="009C3E4D"/>
    <w:rsid w:val="009C62DD"/>
    <w:rsid w:val="009C76A3"/>
    <w:rsid w:val="009D0853"/>
    <w:rsid w:val="009D1BAC"/>
    <w:rsid w:val="009D3B20"/>
    <w:rsid w:val="009D76B1"/>
    <w:rsid w:val="009E00D9"/>
    <w:rsid w:val="009E4227"/>
    <w:rsid w:val="009E716A"/>
    <w:rsid w:val="009F0838"/>
    <w:rsid w:val="009F0A24"/>
    <w:rsid w:val="009F1779"/>
    <w:rsid w:val="009F42CC"/>
    <w:rsid w:val="009F4354"/>
    <w:rsid w:val="009F5D92"/>
    <w:rsid w:val="00A06801"/>
    <w:rsid w:val="00A10F1E"/>
    <w:rsid w:val="00A12151"/>
    <w:rsid w:val="00A1328F"/>
    <w:rsid w:val="00A2500C"/>
    <w:rsid w:val="00A26090"/>
    <w:rsid w:val="00A2740D"/>
    <w:rsid w:val="00A31359"/>
    <w:rsid w:val="00A314A3"/>
    <w:rsid w:val="00A33034"/>
    <w:rsid w:val="00A4156E"/>
    <w:rsid w:val="00A4167C"/>
    <w:rsid w:val="00A5071B"/>
    <w:rsid w:val="00A50DD6"/>
    <w:rsid w:val="00A51615"/>
    <w:rsid w:val="00A54D6C"/>
    <w:rsid w:val="00A55FDE"/>
    <w:rsid w:val="00A57D7C"/>
    <w:rsid w:val="00A62DCB"/>
    <w:rsid w:val="00A6303B"/>
    <w:rsid w:val="00A71EF9"/>
    <w:rsid w:val="00A724D1"/>
    <w:rsid w:val="00A72A55"/>
    <w:rsid w:val="00A7491E"/>
    <w:rsid w:val="00A816B1"/>
    <w:rsid w:val="00A841A1"/>
    <w:rsid w:val="00A86AB5"/>
    <w:rsid w:val="00A86FCE"/>
    <w:rsid w:val="00A87724"/>
    <w:rsid w:val="00A901DF"/>
    <w:rsid w:val="00A93B6E"/>
    <w:rsid w:val="00A96F42"/>
    <w:rsid w:val="00A9748B"/>
    <w:rsid w:val="00AA3CDE"/>
    <w:rsid w:val="00AA6CAE"/>
    <w:rsid w:val="00AB13CA"/>
    <w:rsid w:val="00AB4641"/>
    <w:rsid w:val="00AB4F19"/>
    <w:rsid w:val="00AB5E9D"/>
    <w:rsid w:val="00AC108C"/>
    <w:rsid w:val="00AC24EF"/>
    <w:rsid w:val="00AC406E"/>
    <w:rsid w:val="00AC4573"/>
    <w:rsid w:val="00AC765D"/>
    <w:rsid w:val="00AD528D"/>
    <w:rsid w:val="00AD6874"/>
    <w:rsid w:val="00AE1D07"/>
    <w:rsid w:val="00AF2178"/>
    <w:rsid w:val="00B01C6A"/>
    <w:rsid w:val="00B0280E"/>
    <w:rsid w:val="00B03FF7"/>
    <w:rsid w:val="00B109C0"/>
    <w:rsid w:val="00B11A21"/>
    <w:rsid w:val="00B11FCE"/>
    <w:rsid w:val="00B12E19"/>
    <w:rsid w:val="00B1404D"/>
    <w:rsid w:val="00B1745E"/>
    <w:rsid w:val="00B2045C"/>
    <w:rsid w:val="00B20BF0"/>
    <w:rsid w:val="00B227DC"/>
    <w:rsid w:val="00B24508"/>
    <w:rsid w:val="00B263AD"/>
    <w:rsid w:val="00B30F2A"/>
    <w:rsid w:val="00B31DA2"/>
    <w:rsid w:val="00B32C7C"/>
    <w:rsid w:val="00B35231"/>
    <w:rsid w:val="00B35483"/>
    <w:rsid w:val="00B42C8F"/>
    <w:rsid w:val="00B51D36"/>
    <w:rsid w:val="00B5205D"/>
    <w:rsid w:val="00B57F13"/>
    <w:rsid w:val="00B60EEC"/>
    <w:rsid w:val="00B62CBD"/>
    <w:rsid w:val="00B63318"/>
    <w:rsid w:val="00B63A28"/>
    <w:rsid w:val="00B6504B"/>
    <w:rsid w:val="00B66EAE"/>
    <w:rsid w:val="00B67848"/>
    <w:rsid w:val="00B679C6"/>
    <w:rsid w:val="00B717AA"/>
    <w:rsid w:val="00B73077"/>
    <w:rsid w:val="00B7315B"/>
    <w:rsid w:val="00B75195"/>
    <w:rsid w:val="00B802C5"/>
    <w:rsid w:val="00B83911"/>
    <w:rsid w:val="00B85B51"/>
    <w:rsid w:val="00B85E55"/>
    <w:rsid w:val="00B87593"/>
    <w:rsid w:val="00B918BE"/>
    <w:rsid w:val="00B918CB"/>
    <w:rsid w:val="00B9245A"/>
    <w:rsid w:val="00B92C14"/>
    <w:rsid w:val="00B932F9"/>
    <w:rsid w:val="00B93544"/>
    <w:rsid w:val="00B95DF4"/>
    <w:rsid w:val="00BA0431"/>
    <w:rsid w:val="00BA35E8"/>
    <w:rsid w:val="00BA3A7B"/>
    <w:rsid w:val="00BA3B84"/>
    <w:rsid w:val="00BA4A6A"/>
    <w:rsid w:val="00BA5CB0"/>
    <w:rsid w:val="00BB0D68"/>
    <w:rsid w:val="00BB2E5E"/>
    <w:rsid w:val="00BB5F2A"/>
    <w:rsid w:val="00BC06C2"/>
    <w:rsid w:val="00BC12A4"/>
    <w:rsid w:val="00BC4F81"/>
    <w:rsid w:val="00BC5CB4"/>
    <w:rsid w:val="00BC6718"/>
    <w:rsid w:val="00BC6B59"/>
    <w:rsid w:val="00BC6BAC"/>
    <w:rsid w:val="00BD2EA4"/>
    <w:rsid w:val="00BD3E88"/>
    <w:rsid w:val="00BD5523"/>
    <w:rsid w:val="00BD5EC9"/>
    <w:rsid w:val="00BE1DC2"/>
    <w:rsid w:val="00BE254A"/>
    <w:rsid w:val="00BE41F1"/>
    <w:rsid w:val="00BE56A7"/>
    <w:rsid w:val="00BE7684"/>
    <w:rsid w:val="00BF2D76"/>
    <w:rsid w:val="00BF497C"/>
    <w:rsid w:val="00BF6400"/>
    <w:rsid w:val="00C00349"/>
    <w:rsid w:val="00C00BB5"/>
    <w:rsid w:val="00C0411D"/>
    <w:rsid w:val="00C05439"/>
    <w:rsid w:val="00C119F0"/>
    <w:rsid w:val="00C13B8D"/>
    <w:rsid w:val="00C17B06"/>
    <w:rsid w:val="00C17DDA"/>
    <w:rsid w:val="00C32441"/>
    <w:rsid w:val="00C325D1"/>
    <w:rsid w:val="00C3277A"/>
    <w:rsid w:val="00C355CE"/>
    <w:rsid w:val="00C36FD6"/>
    <w:rsid w:val="00C371FA"/>
    <w:rsid w:val="00C439D9"/>
    <w:rsid w:val="00C45370"/>
    <w:rsid w:val="00C47286"/>
    <w:rsid w:val="00C51AC3"/>
    <w:rsid w:val="00C61BEB"/>
    <w:rsid w:val="00C62383"/>
    <w:rsid w:val="00C647FB"/>
    <w:rsid w:val="00C6573C"/>
    <w:rsid w:val="00C67ADA"/>
    <w:rsid w:val="00C7648F"/>
    <w:rsid w:val="00C7659A"/>
    <w:rsid w:val="00C76784"/>
    <w:rsid w:val="00C77480"/>
    <w:rsid w:val="00C77572"/>
    <w:rsid w:val="00C77DA7"/>
    <w:rsid w:val="00C77DDE"/>
    <w:rsid w:val="00C86929"/>
    <w:rsid w:val="00C900B1"/>
    <w:rsid w:val="00C90819"/>
    <w:rsid w:val="00C946EE"/>
    <w:rsid w:val="00C953DE"/>
    <w:rsid w:val="00C95BD3"/>
    <w:rsid w:val="00C95D14"/>
    <w:rsid w:val="00CA088C"/>
    <w:rsid w:val="00CB03D2"/>
    <w:rsid w:val="00CB1660"/>
    <w:rsid w:val="00CB1844"/>
    <w:rsid w:val="00CB22F5"/>
    <w:rsid w:val="00CB4D82"/>
    <w:rsid w:val="00CB7E25"/>
    <w:rsid w:val="00CC0FDB"/>
    <w:rsid w:val="00CC2990"/>
    <w:rsid w:val="00CC4781"/>
    <w:rsid w:val="00CC63DE"/>
    <w:rsid w:val="00CC6758"/>
    <w:rsid w:val="00CC70C5"/>
    <w:rsid w:val="00CC7F21"/>
    <w:rsid w:val="00CD227A"/>
    <w:rsid w:val="00CD55CE"/>
    <w:rsid w:val="00CD6D9E"/>
    <w:rsid w:val="00CD7DEE"/>
    <w:rsid w:val="00CE10B0"/>
    <w:rsid w:val="00CE2DCA"/>
    <w:rsid w:val="00CE3B02"/>
    <w:rsid w:val="00CE642F"/>
    <w:rsid w:val="00CE64D1"/>
    <w:rsid w:val="00CE77B0"/>
    <w:rsid w:val="00CE7A07"/>
    <w:rsid w:val="00CF4F92"/>
    <w:rsid w:val="00CF50E9"/>
    <w:rsid w:val="00CF5524"/>
    <w:rsid w:val="00CF5AC8"/>
    <w:rsid w:val="00CF6ECB"/>
    <w:rsid w:val="00CF7C0A"/>
    <w:rsid w:val="00D0359E"/>
    <w:rsid w:val="00D03BE1"/>
    <w:rsid w:val="00D0454A"/>
    <w:rsid w:val="00D11935"/>
    <w:rsid w:val="00D176AF"/>
    <w:rsid w:val="00D233FB"/>
    <w:rsid w:val="00D23B4F"/>
    <w:rsid w:val="00D31D66"/>
    <w:rsid w:val="00D35EF0"/>
    <w:rsid w:val="00D363FF"/>
    <w:rsid w:val="00D37296"/>
    <w:rsid w:val="00D37B4F"/>
    <w:rsid w:val="00D4024C"/>
    <w:rsid w:val="00D41137"/>
    <w:rsid w:val="00D42D44"/>
    <w:rsid w:val="00D43F26"/>
    <w:rsid w:val="00D4416D"/>
    <w:rsid w:val="00D510EE"/>
    <w:rsid w:val="00D517B4"/>
    <w:rsid w:val="00D5372C"/>
    <w:rsid w:val="00D561B2"/>
    <w:rsid w:val="00D62144"/>
    <w:rsid w:val="00D64FFA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58BB"/>
    <w:rsid w:val="00D86D82"/>
    <w:rsid w:val="00D87C90"/>
    <w:rsid w:val="00D926D4"/>
    <w:rsid w:val="00D92EB8"/>
    <w:rsid w:val="00D94A12"/>
    <w:rsid w:val="00DA361A"/>
    <w:rsid w:val="00DA39DF"/>
    <w:rsid w:val="00DA5A91"/>
    <w:rsid w:val="00DB1325"/>
    <w:rsid w:val="00DB3CF0"/>
    <w:rsid w:val="00DB4DAB"/>
    <w:rsid w:val="00DC0354"/>
    <w:rsid w:val="00DC0E33"/>
    <w:rsid w:val="00DC1E58"/>
    <w:rsid w:val="00DC3C9C"/>
    <w:rsid w:val="00DC633E"/>
    <w:rsid w:val="00DD1A5B"/>
    <w:rsid w:val="00DD1EFB"/>
    <w:rsid w:val="00DD23D0"/>
    <w:rsid w:val="00DD37BB"/>
    <w:rsid w:val="00DD4033"/>
    <w:rsid w:val="00DD4EE3"/>
    <w:rsid w:val="00DD688D"/>
    <w:rsid w:val="00DE5499"/>
    <w:rsid w:val="00DE7FBE"/>
    <w:rsid w:val="00E00FDB"/>
    <w:rsid w:val="00E01E5B"/>
    <w:rsid w:val="00E0407F"/>
    <w:rsid w:val="00E04FB8"/>
    <w:rsid w:val="00E05EDD"/>
    <w:rsid w:val="00E10AE2"/>
    <w:rsid w:val="00E13D5A"/>
    <w:rsid w:val="00E1603C"/>
    <w:rsid w:val="00E20350"/>
    <w:rsid w:val="00E21D9D"/>
    <w:rsid w:val="00E22AFF"/>
    <w:rsid w:val="00E23244"/>
    <w:rsid w:val="00E26A99"/>
    <w:rsid w:val="00E3124A"/>
    <w:rsid w:val="00E348DD"/>
    <w:rsid w:val="00E35BE5"/>
    <w:rsid w:val="00E41E83"/>
    <w:rsid w:val="00E428E3"/>
    <w:rsid w:val="00E45FA5"/>
    <w:rsid w:val="00E55E3D"/>
    <w:rsid w:val="00E561E9"/>
    <w:rsid w:val="00E56E2B"/>
    <w:rsid w:val="00E649AA"/>
    <w:rsid w:val="00E678F3"/>
    <w:rsid w:val="00E735D7"/>
    <w:rsid w:val="00E745E2"/>
    <w:rsid w:val="00E84DF6"/>
    <w:rsid w:val="00E855AD"/>
    <w:rsid w:val="00E87294"/>
    <w:rsid w:val="00E8732E"/>
    <w:rsid w:val="00E90F6F"/>
    <w:rsid w:val="00E93CF1"/>
    <w:rsid w:val="00E93E41"/>
    <w:rsid w:val="00E958A9"/>
    <w:rsid w:val="00E97A94"/>
    <w:rsid w:val="00EA1972"/>
    <w:rsid w:val="00EA26D2"/>
    <w:rsid w:val="00EA79E0"/>
    <w:rsid w:val="00EB2683"/>
    <w:rsid w:val="00EB4938"/>
    <w:rsid w:val="00EB4F51"/>
    <w:rsid w:val="00EC2701"/>
    <w:rsid w:val="00EC376E"/>
    <w:rsid w:val="00EC662E"/>
    <w:rsid w:val="00ED25FC"/>
    <w:rsid w:val="00ED283D"/>
    <w:rsid w:val="00EE030D"/>
    <w:rsid w:val="00EE3757"/>
    <w:rsid w:val="00EE3A2A"/>
    <w:rsid w:val="00EE7968"/>
    <w:rsid w:val="00EF454E"/>
    <w:rsid w:val="00EF764E"/>
    <w:rsid w:val="00F01232"/>
    <w:rsid w:val="00F01986"/>
    <w:rsid w:val="00F10D2D"/>
    <w:rsid w:val="00F12DAB"/>
    <w:rsid w:val="00F23E73"/>
    <w:rsid w:val="00F25C36"/>
    <w:rsid w:val="00F31E94"/>
    <w:rsid w:val="00F343A2"/>
    <w:rsid w:val="00F34B68"/>
    <w:rsid w:val="00F45A8C"/>
    <w:rsid w:val="00F45E39"/>
    <w:rsid w:val="00F5050B"/>
    <w:rsid w:val="00F50CFA"/>
    <w:rsid w:val="00F534FA"/>
    <w:rsid w:val="00F551BC"/>
    <w:rsid w:val="00F5578D"/>
    <w:rsid w:val="00F5698A"/>
    <w:rsid w:val="00F64DEF"/>
    <w:rsid w:val="00F65F64"/>
    <w:rsid w:val="00F706DF"/>
    <w:rsid w:val="00F70B55"/>
    <w:rsid w:val="00F70E80"/>
    <w:rsid w:val="00F71229"/>
    <w:rsid w:val="00F715A5"/>
    <w:rsid w:val="00F736AC"/>
    <w:rsid w:val="00F82FFE"/>
    <w:rsid w:val="00F83AC0"/>
    <w:rsid w:val="00F91563"/>
    <w:rsid w:val="00F924BA"/>
    <w:rsid w:val="00F92B4C"/>
    <w:rsid w:val="00F96E0B"/>
    <w:rsid w:val="00FA140C"/>
    <w:rsid w:val="00FA1A48"/>
    <w:rsid w:val="00FA43FB"/>
    <w:rsid w:val="00FA691F"/>
    <w:rsid w:val="00FB1822"/>
    <w:rsid w:val="00FB192D"/>
    <w:rsid w:val="00FB1AA2"/>
    <w:rsid w:val="00FB39B2"/>
    <w:rsid w:val="00FB624A"/>
    <w:rsid w:val="00FC16BD"/>
    <w:rsid w:val="00FC3638"/>
    <w:rsid w:val="00FC3C11"/>
    <w:rsid w:val="00FC53A9"/>
    <w:rsid w:val="00FC5F18"/>
    <w:rsid w:val="00FC7D98"/>
    <w:rsid w:val="00FD1320"/>
    <w:rsid w:val="00FD30D4"/>
    <w:rsid w:val="00FD391D"/>
    <w:rsid w:val="00FD4F75"/>
    <w:rsid w:val="00FE7FE2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F165F7D0-48C0-4A24-97EA-45AB591D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C410-907F-4067-A1CB-838BDFD9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Katarzyna Morawska</cp:lastModifiedBy>
  <cp:revision>6</cp:revision>
  <cp:lastPrinted>2020-03-03T11:15:00Z</cp:lastPrinted>
  <dcterms:created xsi:type="dcterms:W3CDTF">2024-12-23T10:04:00Z</dcterms:created>
  <dcterms:modified xsi:type="dcterms:W3CDTF">2025-01-15T12:23:00Z</dcterms:modified>
</cp:coreProperties>
</file>